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850C24">
            <w:pPr>
              <w:jc w:val="right"/>
              <w:rPr>
                <w:rFonts w:ascii="Times New Roman" w:hAnsi="Times New Roman"/>
                <w:sz w:val="24"/>
              </w:rPr>
            </w:pPr>
            <w:r w:rsidRPr="00C561F7">
              <w:rPr>
                <w:rFonts w:ascii="Times New Roman" w:hAnsi="Times New Roman"/>
                <w:sz w:val="24"/>
              </w:rPr>
              <w:t xml:space="preserve">Протокол  № </w:t>
            </w:r>
            <w:r w:rsidR="00850C24">
              <w:rPr>
                <w:rFonts w:ascii="Times New Roman" w:hAnsi="Times New Roman"/>
                <w:sz w:val="24"/>
              </w:rPr>
              <w:t>107</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850C24">
            <w:pPr>
              <w:jc w:val="right"/>
              <w:rPr>
                <w:rFonts w:ascii="Times New Roman" w:hAnsi="Times New Roman"/>
                <w:sz w:val="24"/>
              </w:rPr>
            </w:pPr>
            <w:r w:rsidRPr="00C561F7">
              <w:rPr>
                <w:rFonts w:ascii="Times New Roman" w:hAnsi="Times New Roman"/>
                <w:sz w:val="24"/>
              </w:rPr>
              <w:t>«</w:t>
            </w:r>
            <w:r w:rsidR="00850C24">
              <w:rPr>
                <w:rFonts w:ascii="Times New Roman" w:hAnsi="Times New Roman"/>
                <w:sz w:val="24"/>
              </w:rPr>
              <w:t>12</w:t>
            </w:r>
            <w:r w:rsidRPr="00C561F7">
              <w:rPr>
                <w:rFonts w:ascii="Times New Roman" w:hAnsi="Times New Roman"/>
                <w:sz w:val="24"/>
              </w:rPr>
              <w:t xml:space="preserve">» </w:t>
            </w:r>
            <w:r w:rsidR="00850C24">
              <w:rPr>
                <w:rFonts w:ascii="Times New Roman" w:hAnsi="Times New Roman"/>
                <w:sz w:val="24"/>
              </w:rPr>
              <w:t>июля</w:t>
            </w:r>
            <w:r w:rsidRPr="00C561F7">
              <w:rPr>
                <w:rFonts w:ascii="Times New Roman" w:hAnsi="Times New Roman"/>
                <w:sz w:val="24"/>
              </w:rPr>
              <w:t xml:space="preserve">  </w:t>
            </w:r>
            <w:r w:rsidR="00850C24">
              <w:rPr>
                <w:rFonts w:ascii="Times New Roman" w:hAnsi="Times New Roman"/>
                <w:sz w:val="24"/>
              </w:rPr>
              <w:t>2017</w:t>
            </w:r>
            <w:r w:rsidRPr="00C561F7">
              <w:rPr>
                <w:rFonts w:ascii="Times New Roman" w:hAnsi="Times New Roman"/>
                <w:sz w:val="24"/>
              </w:rPr>
              <w:t xml:space="preserve"> г.</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C561F7">
        <w:rPr>
          <w:rFonts w:ascii="Times New Roman" w:hAnsi="Times New Roman"/>
          <w:sz w:val="24"/>
        </w:rPr>
        <w:t xml:space="preserve">ПДО </w:t>
      </w:r>
      <w:r w:rsidRPr="00A133A0">
        <w:rPr>
          <w:rFonts w:ascii="Times New Roman" w:hAnsi="Times New Roman"/>
          <w:sz w:val="24"/>
        </w:rPr>
        <w:t>№</w:t>
      </w:r>
      <w:r w:rsidR="00A133A0" w:rsidRPr="00A133A0">
        <w:rPr>
          <w:rFonts w:ascii="Times New Roman" w:hAnsi="Times New Roman"/>
          <w:sz w:val="24"/>
        </w:rPr>
        <w:t>3</w:t>
      </w:r>
      <w:r w:rsidR="000E2D17">
        <w:rPr>
          <w:rFonts w:ascii="Times New Roman" w:hAnsi="Times New Roman"/>
          <w:sz w:val="24"/>
        </w:rPr>
        <w:t>1</w:t>
      </w:r>
      <w:r w:rsidR="00836DD6">
        <w:rPr>
          <w:rFonts w:ascii="Times New Roman" w:hAnsi="Times New Roman"/>
          <w:sz w:val="24"/>
        </w:rPr>
        <w:t>9</w:t>
      </w:r>
      <w:r w:rsidRPr="00A133A0">
        <w:rPr>
          <w:rFonts w:ascii="Times New Roman" w:hAnsi="Times New Roman"/>
          <w:sz w:val="24"/>
        </w:rPr>
        <w:t>-К</w:t>
      </w:r>
      <w:r w:rsidR="00641B85" w:rsidRPr="00A133A0">
        <w:rPr>
          <w:rFonts w:ascii="Times New Roman" w:hAnsi="Times New Roman"/>
          <w:sz w:val="24"/>
        </w:rPr>
        <w:t>С</w:t>
      </w:r>
      <w:r w:rsidRPr="00A133A0">
        <w:rPr>
          <w:rFonts w:ascii="Times New Roman" w:hAnsi="Times New Roman"/>
          <w:sz w:val="24"/>
        </w:rPr>
        <w:t>-201</w:t>
      </w:r>
      <w:r w:rsidR="002057EC" w:rsidRPr="00A133A0">
        <w:rPr>
          <w:rFonts w:ascii="Times New Roman" w:hAnsi="Times New Roman"/>
          <w:sz w:val="24"/>
        </w:rPr>
        <w:t>7</w:t>
      </w:r>
      <w:r w:rsidRPr="00C561F7">
        <w:rPr>
          <w:rFonts w:ascii="Times New Roman" w:hAnsi="Times New Roman"/>
          <w:sz w:val="24"/>
        </w:rPr>
        <w:t xml:space="preserve"> от </w:t>
      </w:r>
      <w:r w:rsidR="00850C24">
        <w:rPr>
          <w:rFonts w:ascii="Times New Roman" w:hAnsi="Times New Roman"/>
          <w:sz w:val="24"/>
        </w:rPr>
        <w:t>«13» июля 2017г.</w:t>
      </w:r>
    </w:p>
    <w:p w:rsidR="00BF1914" w:rsidRPr="00C561F7" w:rsidRDefault="00BF1914" w:rsidP="00DE7BED">
      <w:pPr>
        <w:rPr>
          <w:rFonts w:ascii="Times New Roman" w:hAnsi="Times New Roman"/>
          <w:sz w:val="24"/>
        </w:rPr>
      </w:pPr>
    </w:p>
    <w:p w:rsidR="00ED6400" w:rsidRPr="000F5C87" w:rsidRDefault="00DE7BED" w:rsidP="00125FE5">
      <w:pPr>
        <w:ind w:right="282"/>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6C4FAC" w:rsidRPr="000F5C87">
        <w:rPr>
          <w:rFonts w:ascii="Times New Roman" w:hAnsi="Times New Roman"/>
          <w:b/>
          <w:sz w:val="24"/>
        </w:rPr>
        <w:t xml:space="preserve">выполнение проектно-изыскательских работ </w:t>
      </w:r>
      <w:r w:rsidR="00836DD6" w:rsidRPr="00836DD6">
        <w:rPr>
          <w:rFonts w:ascii="Times New Roman" w:hAnsi="Times New Roman"/>
          <w:b/>
          <w:bCs/>
          <w:sz w:val="24"/>
        </w:rPr>
        <w:t xml:space="preserve">в соответствии с </w:t>
      </w:r>
      <w:r w:rsidR="002E10FE">
        <w:rPr>
          <w:rFonts w:ascii="Times New Roman" w:hAnsi="Times New Roman"/>
          <w:b/>
          <w:bCs/>
          <w:sz w:val="24"/>
        </w:rPr>
        <w:t>техническим заданием</w:t>
      </w:r>
      <w:r w:rsidR="00836DD6" w:rsidRPr="00836DD6">
        <w:rPr>
          <w:rFonts w:ascii="Times New Roman" w:hAnsi="Times New Roman"/>
          <w:b/>
          <w:bCs/>
          <w:sz w:val="24"/>
        </w:rPr>
        <w:t xml:space="preserve"> № 4-613</w:t>
      </w:r>
      <w:r w:rsidR="008A095F" w:rsidRPr="000F5C87">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sz w:val="24"/>
          <w:szCs w:val="24"/>
        </w:rPr>
        <w:t>Форм</w:t>
      </w:r>
      <w:r w:rsidR="00B826A3">
        <w:rPr>
          <w:rFonts w:ascii="Times New Roman" w:hAnsi="Times New Roman"/>
          <w:sz w:val="24"/>
          <w:szCs w:val="24"/>
        </w:rPr>
        <w:t>а</w:t>
      </w:r>
      <w:r w:rsidR="00586130">
        <w:rPr>
          <w:rFonts w:ascii="Times New Roman" w:hAnsi="Times New Roman"/>
          <w:sz w:val="24"/>
          <w:szCs w:val="24"/>
        </w:rPr>
        <w:t xml:space="preserve"> №1</w:t>
      </w:r>
      <w:r w:rsidRPr="00C561F7">
        <w:rPr>
          <w:rFonts w:ascii="Times New Roman" w:hAnsi="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w:t>
      </w:r>
      <w:r w:rsidRPr="00C561F7">
        <w:rPr>
          <w:rFonts w:ascii="Times New Roman" w:hAnsi="Times New Roman"/>
          <w:sz w:val="24"/>
          <w:szCs w:val="24"/>
        </w:rPr>
        <w:lastRenderedPageBreak/>
        <w:t>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sz w:val="24"/>
          <w:szCs w:val="24"/>
        </w:rPr>
        <w:t>Форма</w:t>
      </w:r>
      <w:r w:rsidR="00062D43">
        <w:rPr>
          <w:rFonts w:ascii="Times New Roman" w:hAnsi="Times New Roman"/>
          <w:sz w:val="24"/>
          <w:szCs w:val="24"/>
        </w:rPr>
        <w:t xml:space="preserve"> № 1</w:t>
      </w:r>
      <w:r w:rsidRPr="00C561F7">
        <w:rPr>
          <w:rFonts w:ascii="Times New Roman" w:hAnsi="Times New Roman"/>
          <w:sz w:val="24"/>
          <w:szCs w:val="24"/>
        </w:rPr>
        <w:t>), участник закупки не прошел техническую оценку.</w:t>
      </w:r>
    </w:p>
    <w:p w:rsidR="00341B45" w:rsidRPr="00E02C6F" w:rsidRDefault="005C0FC8" w:rsidP="00341B45">
      <w:pPr>
        <w:ind w:firstLine="720"/>
        <w:jc w:val="both"/>
        <w:rPr>
          <w:color w:val="FF0000"/>
        </w:rPr>
      </w:pPr>
      <w:r w:rsidRPr="00412F6F">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r w:rsidRPr="006C4FAC">
        <w:rPr>
          <w:rFonts w:ascii="Times New Roman" w:hAnsi="Times New Roman"/>
          <w:sz w:val="24"/>
        </w:rPr>
        <w:t>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00341B45" w:rsidRPr="006C4FAC">
        <w:t xml:space="preserve"> </w:t>
      </w:r>
      <w:r w:rsidR="00341B45" w:rsidRPr="006C4FAC">
        <w:rPr>
          <w:rFonts w:ascii="Times New Roman" w:hAnsi="Times New Roman"/>
          <w:sz w:val="24"/>
        </w:rPr>
        <w:t>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6C4FAC">
        <w:rPr>
          <w:rFonts w:ascii="Times New Roman" w:hAnsi="Times New Roman"/>
          <w:b/>
          <w:sz w:val="24"/>
        </w:rPr>
        <w:t>3</w:t>
      </w:r>
      <w:r w:rsidR="00B06A8F">
        <w:rPr>
          <w:rFonts w:ascii="Times New Roman" w:hAnsi="Times New Roman"/>
          <w:b/>
          <w:sz w:val="24"/>
        </w:rPr>
        <w:t>1</w:t>
      </w:r>
      <w:r w:rsidR="007A3D32">
        <w:rPr>
          <w:rFonts w:ascii="Times New Roman" w:hAnsi="Times New Roman"/>
          <w:b/>
          <w:sz w:val="24"/>
        </w:rPr>
        <w:t xml:space="preserve"> </w:t>
      </w:r>
      <w:r w:rsidR="00B06A8F">
        <w:rPr>
          <w:rFonts w:ascii="Times New Roman" w:hAnsi="Times New Roman"/>
          <w:b/>
          <w:sz w:val="24"/>
        </w:rPr>
        <w:t>ок</w:t>
      </w:r>
      <w:r w:rsidR="008579FC">
        <w:rPr>
          <w:rFonts w:ascii="Times New Roman" w:hAnsi="Times New Roman"/>
          <w:b/>
          <w:sz w:val="24"/>
        </w:rPr>
        <w:t>тябр</w:t>
      </w:r>
      <w:r w:rsidR="00CC17B8">
        <w:rPr>
          <w:rFonts w:ascii="Times New Roman" w:hAnsi="Times New Roman"/>
          <w:b/>
          <w:sz w:val="24"/>
        </w:rPr>
        <w:t>я</w:t>
      </w:r>
      <w:r w:rsidR="007A3D32">
        <w:rPr>
          <w:rFonts w:ascii="Times New Roman" w:hAnsi="Times New Roman"/>
          <w:b/>
          <w:sz w:val="24"/>
        </w:rPr>
        <w:t xml:space="preserve"> </w:t>
      </w:r>
      <w:r w:rsidR="00230908" w:rsidRPr="00C561F7">
        <w:rPr>
          <w:rFonts w:ascii="Times New Roman" w:hAnsi="Times New Roman"/>
          <w:b/>
          <w:sz w:val="24"/>
        </w:rPr>
        <w:t>201</w:t>
      </w:r>
      <w:r w:rsidR="00866E21">
        <w:rPr>
          <w:rFonts w:ascii="Times New Roman" w:hAnsi="Times New Roman"/>
          <w:b/>
          <w:sz w:val="24"/>
        </w:rPr>
        <w:t>7</w:t>
      </w:r>
      <w:r w:rsidR="00230908" w:rsidRPr="00C561F7">
        <w:rPr>
          <w:rFonts w:ascii="Times New Roman" w:hAnsi="Times New Roman"/>
          <w:b/>
          <w:sz w:val="24"/>
        </w:rPr>
        <w:t>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F05EAB">
        <w:rPr>
          <w:rFonts w:ascii="Times New Roman" w:hAnsi="Times New Roman"/>
          <w:sz w:val="24"/>
        </w:rPr>
        <w:t>ое</w:t>
      </w:r>
      <w:r w:rsidRPr="00C561F7">
        <w:rPr>
          <w:rFonts w:ascii="Times New Roman" w:hAnsi="Times New Roman"/>
          <w:sz w:val="24"/>
        </w:rPr>
        <w:t xml:space="preserve"> уполномоченным лицом и заверенн</w:t>
      </w:r>
      <w:r w:rsidR="00F05EAB">
        <w:rPr>
          <w:rFonts w:ascii="Times New Roman" w:hAnsi="Times New Roman"/>
          <w:sz w:val="24"/>
        </w:rPr>
        <w:t xml:space="preserve">ое </w:t>
      </w:r>
      <w:r w:rsidRPr="00C561F7">
        <w:rPr>
          <w:rFonts w:ascii="Times New Roman" w:hAnsi="Times New Roman"/>
          <w:sz w:val="24"/>
        </w:rPr>
        <w:t>печатью участника закупки);</w:t>
      </w:r>
    </w:p>
    <w:p w:rsidR="005D57DA" w:rsidRPr="005E5862" w:rsidRDefault="00F05EAB" w:rsidP="0000391E">
      <w:pPr>
        <w:pStyle w:val="a6"/>
        <w:numPr>
          <w:ilvl w:val="0"/>
          <w:numId w:val="2"/>
        </w:numPr>
        <w:jc w:val="both"/>
        <w:rPr>
          <w:rFonts w:ascii="Times New Roman" w:hAnsi="Times New Roman"/>
          <w:sz w:val="24"/>
        </w:rPr>
      </w:pPr>
      <w:r w:rsidRPr="005E5862">
        <w:rPr>
          <w:rFonts w:ascii="Times New Roman" w:hAnsi="Times New Roman"/>
          <w:sz w:val="24"/>
        </w:rPr>
        <w:t xml:space="preserve">Смета на выполнение работ с указанием всех видов и объемов работ в соответствии с </w:t>
      </w:r>
      <w:r w:rsidR="000F57C0">
        <w:rPr>
          <w:rFonts w:ascii="Times New Roman" w:hAnsi="Times New Roman"/>
          <w:sz w:val="24"/>
        </w:rPr>
        <w:t xml:space="preserve">техническим </w:t>
      </w:r>
      <w:r w:rsidRPr="005E5862">
        <w:rPr>
          <w:rFonts w:ascii="Times New Roman" w:hAnsi="Times New Roman"/>
          <w:sz w:val="24"/>
        </w:rPr>
        <w:t>заданием и договором, а также применяемых расценок и расчетных коэффициентов (без стоимости)</w:t>
      </w:r>
      <w:r w:rsidR="005D57DA" w:rsidRPr="005E5862">
        <w:rPr>
          <w:rFonts w:ascii="Times New Roman" w:hAnsi="Times New Roman"/>
          <w:sz w:val="24"/>
        </w:rPr>
        <w:t>;</w:t>
      </w:r>
    </w:p>
    <w:p w:rsidR="006C6A84" w:rsidRDefault="00C57D11" w:rsidP="00A57A51">
      <w:pPr>
        <w:pStyle w:val="a6"/>
        <w:numPr>
          <w:ilvl w:val="0"/>
          <w:numId w:val="2"/>
        </w:numPr>
        <w:contextualSpacing w:val="0"/>
        <w:jc w:val="both"/>
        <w:rPr>
          <w:rFonts w:ascii="Times New Roman" w:hAnsi="Times New Roman"/>
          <w:sz w:val="24"/>
        </w:rPr>
      </w:pPr>
      <w:r w:rsidRPr="00BC1D2B">
        <w:rPr>
          <w:rFonts w:ascii="Times New Roman" w:hAnsi="Times New Roman"/>
          <w:sz w:val="24"/>
        </w:rPr>
        <w:t xml:space="preserve">Справка о заключенных и выполненных договорах на выполнение </w:t>
      </w:r>
      <w:r w:rsidR="000F57C0" w:rsidRPr="00BC1D2B">
        <w:rPr>
          <w:rFonts w:ascii="Times New Roman" w:hAnsi="Times New Roman"/>
          <w:sz w:val="24"/>
        </w:rPr>
        <w:t xml:space="preserve">аналогичных </w:t>
      </w:r>
      <w:r w:rsidRPr="00BC1D2B">
        <w:rPr>
          <w:rFonts w:ascii="Times New Roman" w:hAnsi="Times New Roman"/>
          <w:sz w:val="24"/>
        </w:rPr>
        <w:t xml:space="preserve">работ за последние </w:t>
      </w:r>
      <w:r w:rsidR="00CD4DF9" w:rsidRPr="00BC1D2B">
        <w:rPr>
          <w:rFonts w:ascii="Times New Roman" w:hAnsi="Times New Roman"/>
          <w:sz w:val="24"/>
        </w:rPr>
        <w:t>3 года</w:t>
      </w:r>
      <w:r w:rsidRPr="00BC1D2B">
        <w:rPr>
          <w:rFonts w:ascii="Times New Roman" w:hAnsi="Times New Roman"/>
          <w:sz w:val="24"/>
        </w:rPr>
        <w:t xml:space="preserve"> </w:t>
      </w:r>
      <w:r w:rsidR="00A57A51" w:rsidRPr="00BC1D2B">
        <w:rPr>
          <w:rFonts w:ascii="Times New Roman" w:hAnsi="Times New Roman"/>
          <w:sz w:val="24"/>
        </w:rPr>
        <w:t xml:space="preserve">предшествующие году подачи оферты </w:t>
      </w:r>
      <w:r w:rsidRPr="00BC1D2B">
        <w:rPr>
          <w:rFonts w:ascii="Times New Roman" w:hAnsi="Times New Roman"/>
          <w:sz w:val="24"/>
        </w:rPr>
        <w:t>(Форма №</w:t>
      </w:r>
      <w:r w:rsidR="009E2604" w:rsidRPr="00BC1D2B">
        <w:rPr>
          <w:rFonts w:ascii="Times New Roman" w:hAnsi="Times New Roman"/>
          <w:sz w:val="24"/>
        </w:rPr>
        <w:t>5</w:t>
      </w:r>
      <w:r w:rsidRPr="00BC1D2B">
        <w:rPr>
          <w:rFonts w:ascii="Times New Roman" w:hAnsi="Times New Roman"/>
          <w:sz w:val="24"/>
        </w:rPr>
        <w:t xml:space="preserve"> к настоящему ПДО), </w:t>
      </w:r>
      <w:r w:rsidR="006C6A84" w:rsidRPr="00BC1D2B">
        <w:rPr>
          <w:rFonts w:ascii="Times New Roman" w:hAnsi="Times New Roman"/>
          <w:sz w:val="24"/>
        </w:rPr>
        <w:t>за подписью уполномоченного лица и печатью участника закупки</w:t>
      </w:r>
      <w:r w:rsidR="00BC1D2B" w:rsidRPr="00BC1D2B">
        <w:rPr>
          <w:rFonts w:ascii="Times New Roman" w:hAnsi="Times New Roman"/>
          <w:sz w:val="24"/>
        </w:rPr>
        <w:t>, с обязательным  приложением копий договоров, отчетов и актов выполненных работ (без коммерческой части)</w:t>
      </w:r>
      <w:r w:rsidR="006C6A84" w:rsidRPr="00BC1D2B">
        <w:rPr>
          <w:rFonts w:ascii="Times New Roman" w:hAnsi="Times New Roman"/>
          <w:sz w:val="24"/>
        </w:rPr>
        <w:t>;</w:t>
      </w:r>
    </w:p>
    <w:p w:rsidR="004B3267" w:rsidRPr="00DC4D11" w:rsidRDefault="004B3267" w:rsidP="004B3267">
      <w:pPr>
        <w:pStyle w:val="a6"/>
        <w:numPr>
          <w:ilvl w:val="0"/>
          <w:numId w:val="2"/>
        </w:numPr>
        <w:jc w:val="both"/>
        <w:rPr>
          <w:rFonts w:ascii="Times New Roman" w:hAnsi="Times New Roman"/>
          <w:sz w:val="24"/>
        </w:rPr>
      </w:pPr>
      <w:r w:rsidRPr="00DC4D11">
        <w:rPr>
          <w:rFonts w:ascii="Times New Roman" w:hAnsi="Times New Roman"/>
          <w:sz w:val="24"/>
        </w:rPr>
        <w:t xml:space="preserve">Справка о среднегодовом обороте участника закупки по выполнению ПИР за последние 3 года, предшествующие году подачи оферты, </w:t>
      </w:r>
      <w:r w:rsidRPr="00DC4D11">
        <w:rPr>
          <w:rFonts w:ascii="Times New Roman" w:hAnsi="Times New Roman"/>
          <w:kern w:val="1"/>
          <w:sz w:val="24"/>
          <w:lang w:eastAsia="ar-SA"/>
        </w:rPr>
        <w:t>за подписью уполномоченного лица и печатью участника закупки;</w:t>
      </w:r>
    </w:p>
    <w:p w:rsidR="007816AE" w:rsidRPr="00DC4D11" w:rsidRDefault="008A0668" w:rsidP="002419AE">
      <w:pPr>
        <w:pStyle w:val="a6"/>
        <w:numPr>
          <w:ilvl w:val="0"/>
          <w:numId w:val="2"/>
        </w:numPr>
        <w:jc w:val="both"/>
        <w:rPr>
          <w:rFonts w:ascii="Times New Roman" w:hAnsi="Times New Roman"/>
          <w:sz w:val="24"/>
        </w:rPr>
      </w:pPr>
      <w:r w:rsidRPr="00DC4D11">
        <w:rPr>
          <w:rFonts w:ascii="Times New Roman" w:hAnsi="Times New Roman"/>
          <w:sz w:val="24"/>
        </w:rPr>
        <w:t>Копия «Отчета о прибылях и убытках» за последние 3 года, предшествующие году подачи оферты, заверенная подписью уполномоченного лица и печатью участника закупки;</w:t>
      </w:r>
    </w:p>
    <w:p w:rsidR="008E32E8"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Перечень аффилированных организаций (</w:t>
      </w:r>
      <w:r w:rsidR="0037183C">
        <w:rPr>
          <w:rFonts w:ascii="Times New Roman" w:hAnsi="Times New Roman"/>
          <w:sz w:val="24"/>
        </w:rPr>
        <w:t>Форма</w:t>
      </w:r>
      <w:r w:rsidRPr="008E32E8">
        <w:rPr>
          <w:rFonts w:ascii="Times New Roman" w:hAnsi="Times New Roman"/>
          <w:sz w:val="24"/>
        </w:rPr>
        <w:t xml:space="preserve"> №</w:t>
      </w:r>
      <w:r w:rsidR="009E2604">
        <w:rPr>
          <w:rFonts w:ascii="Times New Roman" w:hAnsi="Times New Roman"/>
          <w:sz w:val="24"/>
        </w:rPr>
        <w:t>8</w:t>
      </w:r>
      <w:r w:rsidRPr="008E32E8">
        <w:rPr>
          <w:rFonts w:ascii="Times New Roman" w:hAnsi="Times New Roman"/>
          <w:sz w:val="24"/>
        </w:rPr>
        <w:t xml:space="preserve"> к настоящему ПДО)</w:t>
      </w:r>
      <w:r>
        <w:rPr>
          <w:rFonts w:ascii="Times New Roman" w:hAnsi="Times New Roman"/>
          <w:sz w:val="24"/>
        </w:rPr>
        <w:t>;</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lastRenderedPageBreak/>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 xml:space="preserve">менее </w:t>
      </w:r>
      <w:r w:rsidR="000F5C87">
        <w:rPr>
          <w:rFonts w:ascii="Times New Roman" w:hAnsi="Times New Roman"/>
          <w:sz w:val="24"/>
        </w:rPr>
        <w:t>2</w:t>
      </w:r>
      <w:r w:rsidR="0088678C" w:rsidRPr="008E32E8">
        <w:rPr>
          <w:rFonts w:ascii="Times New Roman" w:hAnsi="Times New Roman"/>
          <w:sz w:val="24"/>
        </w:rPr>
        <w:t xml:space="preserve"> (</w:t>
      </w:r>
      <w:r w:rsidR="000F5C87">
        <w:rPr>
          <w:rFonts w:ascii="Times New Roman" w:hAnsi="Times New Roman"/>
          <w:sz w:val="24"/>
        </w:rPr>
        <w:t>двух</w:t>
      </w:r>
      <w:r w:rsidRPr="008E32E8">
        <w:rPr>
          <w:rFonts w:ascii="Times New Roman" w:hAnsi="Times New Roman"/>
          <w:sz w:val="24"/>
        </w:rPr>
        <w:t>) месяцев после даты окончания приема оферт;</w:t>
      </w:r>
    </w:p>
    <w:p w:rsidR="00341B45" w:rsidRPr="00CF1D11" w:rsidRDefault="00341B45" w:rsidP="00341B45">
      <w:pPr>
        <w:pStyle w:val="a6"/>
        <w:numPr>
          <w:ilvl w:val="0"/>
          <w:numId w:val="2"/>
        </w:numPr>
        <w:tabs>
          <w:tab w:val="left" w:pos="1418"/>
        </w:tabs>
        <w:ind w:left="1418" w:hanging="341"/>
        <w:contextualSpacing w:val="0"/>
        <w:jc w:val="both"/>
        <w:rPr>
          <w:rFonts w:ascii="Times New Roman" w:hAnsi="Times New Roman"/>
          <w:sz w:val="24"/>
        </w:rPr>
      </w:pPr>
      <w:r w:rsidRPr="00CF1D11">
        <w:rPr>
          <w:rFonts w:ascii="Times New Roman" w:hAnsi="Times New Roman"/>
          <w:sz w:val="24"/>
        </w:rPr>
        <w:t xml:space="preserve">Письмо (Форма </w:t>
      </w:r>
      <w:r w:rsidR="00CA3886" w:rsidRPr="00CF1D11">
        <w:rPr>
          <w:rFonts w:ascii="Times New Roman" w:hAnsi="Times New Roman"/>
          <w:sz w:val="24"/>
        </w:rPr>
        <w:t>№</w:t>
      </w:r>
      <w:r w:rsidR="00CF1D11">
        <w:rPr>
          <w:rFonts w:ascii="Times New Roman" w:hAnsi="Times New Roman"/>
          <w:sz w:val="24"/>
        </w:rPr>
        <w:t>10</w:t>
      </w:r>
      <w:r w:rsidR="00DC4D11" w:rsidRPr="00CF1D11">
        <w:rPr>
          <w:rFonts w:ascii="Times New Roman" w:hAnsi="Times New Roman"/>
          <w:sz w:val="24"/>
        </w:rPr>
        <w:t xml:space="preserve"> к настоящему ПДО</w:t>
      </w:r>
      <w:r w:rsidRPr="00CF1D11">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A133A0"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A133A0">
        <w:rPr>
          <w:rFonts w:ascii="Times New Roman" w:hAnsi="Times New Roman"/>
          <w:sz w:val="24"/>
        </w:rPr>
        <w:t>Предложение о заключении договора с указанием цен, стоимости (</w:t>
      </w:r>
      <w:r w:rsidR="0037183C" w:rsidRPr="00A133A0">
        <w:rPr>
          <w:rFonts w:ascii="Times New Roman" w:hAnsi="Times New Roman"/>
          <w:sz w:val="24"/>
        </w:rPr>
        <w:t>Форма</w:t>
      </w:r>
      <w:r w:rsidR="00FA2773" w:rsidRPr="00A133A0">
        <w:rPr>
          <w:rFonts w:ascii="Times New Roman" w:hAnsi="Times New Roman"/>
          <w:sz w:val="24"/>
        </w:rPr>
        <w:t xml:space="preserve"> №</w:t>
      </w:r>
      <w:r w:rsidR="00BF375E" w:rsidRPr="00A133A0">
        <w:rPr>
          <w:rFonts w:ascii="Times New Roman" w:hAnsi="Times New Roman"/>
          <w:sz w:val="24"/>
        </w:rPr>
        <w:t>3</w:t>
      </w:r>
      <w:r w:rsidR="00FA2773" w:rsidRPr="00A133A0">
        <w:rPr>
          <w:rFonts w:ascii="Times New Roman" w:hAnsi="Times New Roman"/>
          <w:sz w:val="24"/>
        </w:rPr>
        <w:t xml:space="preserve"> к настоящему ПДО)</w:t>
      </w:r>
      <w:r w:rsidRPr="00A133A0">
        <w:rPr>
          <w:rFonts w:ascii="Times New Roman" w:hAnsi="Times New Roman"/>
          <w:sz w:val="24"/>
        </w:rPr>
        <w:t>, подписанн</w:t>
      </w:r>
      <w:r w:rsidR="00FA2773" w:rsidRPr="00A133A0">
        <w:rPr>
          <w:rFonts w:ascii="Times New Roman" w:hAnsi="Times New Roman"/>
          <w:sz w:val="24"/>
        </w:rPr>
        <w:t>ое</w:t>
      </w:r>
      <w:r w:rsidRPr="00A133A0">
        <w:rPr>
          <w:rFonts w:ascii="Times New Roman" w:hAnsi="Times New Roman"/>
          <w:sz w:val="24"/>
        </w:rPr>
        <w:t xml:space="preserve"> уполномоченным лицом и заверенная печатью участника закупки);</w:t>
      </w:r>
    </w:p>
    <w:p w:rsidR="00DE7BED" w:rsidRPr="00A133A0" w:rsidRDefault="008C6979" w:rsidP="00DE7BED">
      <w:pPr>
        <w:pStyle w:val="a6"/>
        <w:numPr>
          <w:ilvl w:val="0"/>
          <w:numId w:val="2"/>
        </w:numPr>
        <w:ind w:left="1418" w:hanging="341"/>
        <w:contextualSpacing w:val="0"/>
        <w:jc w:val="both"/>
        <w:rPr>
          <w:rFonts w:ascii="Times New Roman" w:hAnsi="Times New Roman"/>
          <w:sz w:val="24"/>
        </w:rPr>
      </w:pPr>
      <w:r w:rsidRPr="00A133A0">
        <w:rPr>
          <w:rFonts w:ascii="Times New Roman" w:hAnsi="Times New Roman"/>
          <w:sz w:val="24"/>
        </w:rPr>
        <w:t>Подписанный договор подряда (</w:t>
      </w:r>
      <w:r w:rsidR="0037183C" w:rsidRPr="00A133A0">
        <w:rPr>
          <w:rFonts w:ascii="Times New Roman" w:hAnsi="Times New Roman"/>
          <w:sz w:val="24"/>
        </w:rPr>
        <w:t>Форма</w:t>
      </w:r>
      <w:r w:rsidRPr="00A133A0">
        <w:rPr>
          <w:rFonts w:ascii="Times New Roman" w:hAnsi="Times New Roman"/>
          <w:sz w:val="24"/>
        </w:rPr>
        <w:t xml:space="preserve"> №</w:t>
      </w:r>
      <w:r w:rsidR="00BF375E" w:rsidRPr="00A133A0">
        <w:rPr>
          <w:rFonts w:ascii="Times New Roman" w:hAnsi="Times New Roman"/>
          <w:sz w:val="24"/>
        </w:rPr>
        <w:t>4</w:t>
      </w:r>
      <w:r w:rsidRPr="00A133A0">
        <w:rPr>
          <w:rFonts w:ascii="Times New Roman" w:hAnsi="Times New Roman"/>
          <w:sz w:val="24"/>
        </w:rPr>
        <w:t xml:space="preserve"> к настоящему ПДО)</w:t>
      </w:r>
      <w:r w:rsidR="0087067B" w:rsidRPr="00A133A0">
        <w:rPr>
          <w:rFonts w:ascii="Times New Roman" w:hAnsi="Times New Roman"/>
          <w:sz w:val="24"/>
        </w:rPr>
        <w:t xml:space="preserve"> с Приложениями к н</w:t>
      </w:r>
      <w:r w:rsidR="006E54D0" w:rsidRPr="00A133A0">
        <w:rPr>
          <w:rFonts w:ascii="Times New Roman" w:hAnsi="Times New Roman"/>
          <w:sz w:val="24"/>
        </w:rPr>
        <w:t>е</w:t>
      </w:r>
      <w:r w:rsidR="0087067B" w:rsidRPr="00A133A0">
        <w:rPr>
          <w:rFonts w:ascii="Times New Roman" w:hAnsi="Times New Roman"/>
          <w:sz w:val="24"/>
        </w:rPr>
        <w:t>м</w:t>
      </w:r>
      <w:r w:rsidRPr="00A133A0">
        <w:rPr>
          <w:rFonts w:ascii="Times New Roman" w:hAnsi="Times New Roman"/>
          <w:sz w:val="24"/>
        </w:rPr>
        <w:t>у</w:t>
      </w:r>
      <w:r w:rsidR="0087067B" w:rsidRPr="00A133A0">
        <w:rPr>
          <w:rFonts w:ascii="Times New Roman" w:hAnsi="Times New Roman"/>
          <w:sz w:val="24"/>
        </w:rPr>
        <w:t>, подписанные и скрепленные печатью организации в редакции Заказчика, в 2-х экземплярах;</w:t>
      </w:r>
    </w:p>
    <w:p w:rsidR="005D2775" w:rsidRPr="00A133A0" w:rsidRDefault="00EC239D" w:rsidP="00EC239D">
      <w:pPr>
        <w:pStyle w:val="a6"/>
        <w:numPr>
          <w:ilvl w:val="0"/>
          <w:numId w:val="2"/>
        </w:numPr>
        <w:jc w:val="both"/>
        <w:rPr>
          <w:rFonts w:ascii="Times New Roman" w:hAnsi="Times New Roman"/>
          <w:sz w:val="24"/>
        </w:rPr>
      </w:pPr>
      <w:r w:rsidRPr="00A133A0">
        <w:rPr>
          <w:rFonts w:ascii="Times New Roman" w:hAnsi="Times New Roman"/>
          <w:sz w:val="24"/>
        </w:rPr>
        <w:t xml:space="preserve">Смета на выполнение работ с указанием всех видов и объемов работ в соответствии с </w:t>
      </w:r>
      <w:r w:rsidR="000F57C0">
        <w:rPr>
          <w:rFonts w:ascii="Times New Roman" w:hAnsi="Times New Roman"/>
          <w:sz w:val="24"/>
        </w:rPr>
        <w:t xml:space="preserve">техническим </w:t>
      </w:r>
      <w:r w:rsidRPr="00A133A0">
        <w:rPr>
          <w:rFonts w:ascii="Times New Roman" w:hAnsi="Times New Roman"/>
          <w:sz w:val="24"/>
        </w:rPr>
        <w:t>заданием и договором, а также применяемых расценок и расчетных коэффициентов</w:t>
      </w:r>
      <w:r w:rsidR="005D2775" w:rsidRPr="00A133A0">
        <w:rPr>
          <w:rFonts w:ascii="Times New Roman" w:hAnsi="Times New Roman"/>
          <w:sz w:val="24"/>
        </w:rPr>
        <w:t>;</w:t>
      </w:r>
    </w:p>
    <w:p w:rsidR="00341B45" w:rsidRPr="00CF1D11" w:rsidRDefault="00CF1D11" w:rsidP="00CF1D11">
      <w:pPr>
        <w:pStyle w:val="a6"/>
        <w:numPr>
          <w:ilvl w:val="0"/>
          <w:numId w:val="2"/>
        </w:numPr>
        <w:jc w:val="both"/>
        <w:rPr>
          <w:rFonts w:ascii="Times New Roman" w:hAnsi="Times New Roman"/>
          <w:sz w:val="24"/>
        </w:rPr>
      </w:pPr>
      <w:r w:rsidRPr="00CF1D11">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w:t>
      </w:r>
      <w:r>
        <w:rPr>
          <w:rFonts w:ascii="Times New Roman" w:hAnsi="Times New Roman"/>
          <w:sz w:val="24"/>
        </w:rPr>
        <w:t>9</w:t>
      </w:r>
      <w:r w:rsidRPr="00CF1D11">
        <w:rPr>
          <w:rFonts w:ascii="Times New Roman" w:hAnsi="Times New Roman"/>
          <w:sz w:val="24"/>
        </w:rPr>
        <w:t>), подписанное уполномоченным лицом и заверенная печатью участника закупки)</w:t>
      </w:r>
      <w:r w:rsidR="00341B45" w:rsidRPr="00CF1D11">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w:t>
      </w:r>
      <w:r w:rsidRPr="00A133A0">
        <w:rPr>
          <w:rFonts w:ascii="Times New Roman" w:hAnsi="Times New Roman"/>
          <w:sz w:val="24"/>
        </w:rPr>
        <w:t xml:space="preserve">Предложение на ПДО </w:t>
      </w:r>
      <w:r w:rsidR="003523B8" w:rsidRPr="00A133A0">
        <w:rPr>
          <w:rFonts w:ascii="Times New Roman" w:hAnsi="Times New Roman"/>
          <w:sz w:val="24"/>
        </w:rPr>
        <w:t>№</w:t>
      </w:r>
      <w:r w:rsidR="00A133A0" w:rsidRPr="00A133A0">
        <w:rPr>
          <w:rFonts w:ascii="Times New Roman" w:hAnsi="Times New Roman"/>
          <w:sz w:val="24"/>
        </w:rPr>
        <w:t>3</w:t>
      </w:r>
      <w:r w:rsidR="00B06A8F">
        <w:rPr>
          <w:rFonts w:ascii="Times New Roman" w:hAnsi="Times New Roman"/>
          <w:sz w:val="24"/>
        </w:rPr>
        <w:t>1</w:t>
      </w:r>
      <w:r w:rsidR="002E10FE">
        <w:rPr>
          <w:rFonts w:ascii="Times New Roman" w:hAnsi="Times New Roman"/>
          <w:sz w:val="24"/>
        </w:rPr>
        <w:t>9</w:t>
      </w:r>
      <w:r w:rsidR="003523B8" w:rsidRPr="00A133A0">
        <w:rPr>
          <w:rFonts w:ascii="Times New Roman" w:hAnsi="Times New Roman"/>
          <w:sz w:val="24"/>
        </w:rPr>
        <w:t>-К</w:t>
      </w:r>
      <w:r w:rsidR="00FA2773" w:rsidRPr="00A133A0">
        <w:rPr>
          <w:rFonts w:ascii="Times New Roman" w:hAnsi="Times New Roman"/>
          <w:sz w:val="24"/>
        </w:rPr>
        <w:t>С</w:t>
      </w:r>
      <w:r w:rsidR="003523B8" w:rsidRPr="00A133A0">
        <w:rPr>
          <w:rFonts w:ascii="Times New Roman" w:hAnsi="Times New Roman"/>
          <w:sz w:val="24"/>
        </w:rPr>
        <w:t>-201</w:t>
      </w:r>
      <w:r w:rsidR="00200B9F" w:rsidRPr="00A133A0">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850C24">
        <w:rPr>
          <w:rFonts w:ascii="Times New Roman" w:hAnsi="Times New Roman"/>
          <w:sz w:val="24"/>
        </w:rPr>
        <w:t>«13» июля 2017г.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lastRenderedPageBreak/>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850C24">
        <w:rPr>
          <w:rFonts w:ascii="Times New Roman" w:hAnsi="Times New Roman"/>
          <w:b/>
          <w:sz w:val="24"/>
        </w:rPr>
        <w:t>13</w:t>
      </w:r>
      <w:r w:rsidRPr="00C561F7">
        <w:rPr>
          <w:rFonts w:ascii="Times New Roman" w:hAnsi="Times New Roman"/>
          <w:b/>
          <w:sz w:val="24"/>
        </w:rPr>
        <w:t xml:space="preserve">» </w:t>
      </w:r>
      <w:r w:rsidR="00850C24">
        <w:rPr>
          <w:rFonts w:ascii="Times New Roman" w:hAnsi="Times New Roman"/>
          <w:b/>
          <w:sz w:val="24"/>
        </w:rPr>
        <w:t>июля</w:t>
      </w:r>
      <w:r w:rsidRPr="00C561F7">
        <w:rPr>
          <w:rFonts w:ascii="Times New Roman" w:hAnsi="Times New Roman"/>
          <w:b/>
          <w:sz w:val="24"/>
        </w:rPr>
        <w:t xml:space="preserve"> </w:t>
      </w:r>
      <w:r w:rsidR="00850C24">
        <w:rPr>
          <w:rFonts w:ascii="Times New Roman" w:hAnsi="Times New Roman"/>
          <w:b/>
          <w:sz w:val="24"/>
        </w:rPr>
        <w:t>2017</w:t>
      </w:r>
      <w:r w:rsidRPr="00C561F7">
        <w:rPr>
          <w:rFonts w:ascii="Times New Roman" w:hAnsi="Times New Roman"/>
          <w:b/>
          <w:sz w:val="24"/>
        </w:rPr>
        <w:t xml:space="preserve"> года.</w:t>
      </w:r>
    </w:p>
    <w:p w:rsidR="00DE7BED" w:rsidRPr="00C561F7" w:rsidRDefault="00850C24" w:rsidP="00DE7BED">
      <w:pPr>
        <w:ind w:left="708"/>
        <w:jc w:val="both"/>
        <w:rPr>
          <w:rFonts w:ascii="Times New Roman" w:hAnsi="Times New Roman"/>
          <w:b/>
          <w:sz w:val="24"/>
        </w:rPr>
      </w:pPr>
      <w:r>
        <w:rPr>
          <w:rFonts w:ascii="Times New Roman" w:hAnsi="Times New Roman"/>
          <w:b/>
          <w:sz w:val="24"/>
        </w:rPr>
        <w:t>Окончание приема оферт – 16</w:t>
      </w:r>
      <w:r w:rsidR="00DE7BED" w:rsidRPr="00C561F7">
        <w:rPr>
          <w:rFonts w:ascii="Times New Roman" w:hAnsi="Times New Roman"/>
          <w:b/>
          <w:sz w:val="24"/>
        </w:rPr>
        <w:t>:</w:t>
      </w:r>
      <w:r>
        <w:rPr>
          <w:rFonts w:ascii="Times New Roman" w:hAnsi="Times New Roman"/>
          <w:b/>
          <w:sz w:val="24"/>
        </w:rPr>
        <w:t>00 «27</w:t>
      </w:r>
      <w:r w:rsidR="00DE7BED" w:rsidRPr="00C561F7">
        <w:rPr>
          <w:rFonts w:ascii="Times New Roman" w:hAnsi="Times New Roman"/>
          <w:b/>
          <w:sz w:val="24"/>
        </w:rPr>
        <w:t xml:space="preserve">» </w:t>
      </w:r>
      <w:r>
        <w:rPr>
          <w:rFonts w:ascii="Times New Roman" w:hAnsi="Times New Roman"/>
          <w:b/>
          <w:sz w:val="24"/>
        </w:rPr>
        <w:t>июля</w:t>
      </w:r>
      <w:r w:rsidR="00DE7BED" w:rsidRPr="00C561F7">
        <w:rPr>
          <w:rFonts w:ascii="Times New Roman" w:hAnsi="Times New Roman"/>
          <w:b/>
          <w:sz w:val="24"/>
        </w:rPr>
        <w:t xml:space="preserve"> </w:t>
      </w:r>
      <w:r>
        <w:rPr>
          <w:rFonts w:ascii="Times New Roman" w:hAnsi="Times New Roman"/>
          <w:b/>
          <w:sz w:val="24"/>
        </w:rPr>
        <w:t>2017</w:t>
      </w:r>
      <w:r w:rsidR="00DE7BED"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7A54E1">
        <w:rPr>
          <w:rFonts w:ascii="Times New Roman" w:hAnsi="Times New Roman"/>
          <w:b/>
          <w:sz w:val="24"/>
        </w:rPr>
        <w:t>3</w:t>
      </w:r>
      <w:r w:rsidR="00B06A8F">
        <w:rPr>
          <w:rFonts w:ascii="Times New Roman" w:hAnsi="Times New Roman"/>
          <w:b/>
          <w:sz w:val="24"/>
        </w:rPr>
        <w:t>1</w:t>
      </w:r>
      <w:r w:rsidRPr="00C561F7">
        <w:rPr>
          <w:rFonts w:ascii="Times New Roman" w:hAnsi="Times New Roman"/>
          <w:b/>
          <w:sz w:val="24"/>
        </w:rPr>
        <w:t xml:space="preserve">» </w:t>
      </w:r>
      <w:r w:rsidR="00B06A8F">
        <w:rPr>
          <w:rFonts w:ascii="Times New Roman" w:hAnsi="Times New Roman"/>
          <w:b/>
          <w:sz w:val="24"/>
        </w:rPr>
        <w:t>ок</w:t>
      </w:r>
      <w:r w:rsidR="008579FC">
        <w:rPr>
          <w:rFonts w:ascii="Times New Roman" w:hAnsi="Times New Roman"/>
          <w:b/>
          <w:sz w:val="24"/>
        </w:rPr>
        <w:t>тябр</w:t>
      </w:r>
      <w:r w:rsidR="00AC7007">
        <w:rPr>
          <w:rFonts w:ascii="Times New Roman" w:hAnsi="Times New Roman"/>
          <w:b/>
          <w:sz w:val="24"/>
        </w:rPr>
        <w:t>я</w:t>
      </w:r>
      <w:r w:rsidRPr="00C561F7">
        <w:rPr>
          <w:rFonts w:ascii="Times New Roman" w:hAnsi="Times New Roman"/>
          <w:b/>
          <w:sz w:val="24"/>
        </w:rPr>
        <w:t xml:space="preserve"> </w:t>
      </w:r>
      <w:r w:rsidR="00AC7007">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850C24">
        <w:rPr>
          <w:rFonts w:ascii="Times New Roman" w:hAnsi="Times New Roman"/>
          <w:sz w:val="24"/>
        </w:rPr>
        <w:t>25</w:t>
      </w:r>
      <w:r w:rsidRPr="00C561F7">
        <w:rPr>
          <w:rFonts w:ascii="Times New Roman" w:hAnsi="Times New Roman"/>
          <w:sz w:val="24"/>
        </w:rPr>
        <w:t xml:space="preserve">» </w:t>
      </w:r>
      <w:r w:rsidR="00850C24">
        <w:rPr>
          <w:rFonts w:ascii="Times New Roman" w:hAnsi="Times New Roman"/>
          <w:sz w:val="24"/>
        </w:rPr>
        <w:t>июля</w:t>
      </w:r>
      <w:r w:rsidRPr="00C561F7">
        <w:rPr>
          <w:rFonts w:ascii="Times New Roman" w:hAnsi="Times New Roman"/>
          <w:sz w:val="24"/>
        </w:rPr>
        <w:t xml:space="preserve"> </w:t>
      </w:r>
      <w:r w:rsidR="00850C24">
        <w:rPr>
          <w:rFonts w:ascii="Times New Roman" w:hAnsi="Times New Roman"/>
          <w:sz w:val="24"/>
        </w:rPr>
        <w:t>2017</w:t>
      </w:r>
      <w:r w:rsidRPr="00C561F7">
        <w:rPr>
          <w:rFonts w:ascii="Times New Roman" w:hAnsi="Times New Roman"/>
          <w:sz w:val="24"/>
        </w:rPr>
        <w:t xml:space="preserve"> года. Ответ с разъяснениями вместе с указанием сути поступившего запроса будет доведен до сведения всех получателей настоящего предложения  без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6C094E" w:rsidRPr="00C561F7" w:rsidRDefault="00AC7007" w:rsidP="006C094E">
      <w:pPr>
        <w:ind w:firstLine="567"/>
        <w:jc w:val="both"/>
        <w:rPr>
          <w:rFonts w:ascii="Times New Roman" w:hAnsi="Times New Roman"/>
          <w:sz w:val="24"/>
        </w:rPr>
      </w:pPr>
      <w:r>
        <w:rPr>
          <w:rFonts w:ascii="Times New Roman" w:hAnsi="Times New Roman"/>
          <w:sz w:val="24"/>
        </w:rPr>
        <w:t>Начальнику сектора</w:t>
      </w:r>
      <w:r w:rsidR="00394DEF">
        <w:rPr>
          <w:rFonts w:ascii="Times New Roman" w:hAnsi="Times New Roman"/>
          <w:sz w:val="24"/>
        </w:rPr>
        <w:t xml:space="preserve"> </w:t>
      </w:r>
      <w:r w:rsidR="006C094E" w:rsidRPr="00C561F7">
        <w:rPr>
          <w:rFonts w:ascii="Times New Roman" w:hAnsi="Times New Roman"/>
          <w:sz w:val="24"/>
        </w:rPr>
        <w:t xml:space="preserve">отдела закупки услуг ОАО «Славнефть-ЯНОС» </w:t>
      </w:r>
      <w:r>
        <w:rPr>
          <w:rFonts w:ascii="Times New Roman" w:hAnsi="Times New Roman"/>
          <w:sz w:val="24"/>
        </w:rPr>
        <w:t>Деткову Александру</w:t>
      </w:r>
      <w:r w:rsidR="00394DEF">
        <w:rPr>
          <w:rFonts w:ascii="Times New Roman" w:hAnsi="Times New Roman"/>
          <w:sz w:val="24"/>
        </w:rPr>
        <w:t xml:space="preserve"> </w:t>
      </w:r>
      <w:r>
        <w:rPr>
          <w:rFonts w:ascii="Times New Roman" w:hAnsi="Times New Roman"/>
          <w:sz w:val="24"/>
        </w:rPr>
        <w:t>Игоревичу</w:t>
      </w:r>
      <w:r w:rsidR="006C094E" w:rsidRPr="00C561F7">
        <w:rPr>
          <w:rFonts w:ascii="Times New Roman" w:hAnsi="Times New Roman"/>
          <w:sz w:val="24"/>
        </w:rPr>
        <w:t>.</w:t>
      </w:r>
    </w:p>
    <w:p w:rsidR="001A4135" w:rsidRPr="00C561F7" w:rsidRDefault="006C094E" w:rsidP="001A4135">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w:t>
      </w:r>
      <w:r w:rsidR="00AC7007">
        <w:rPr>
          <w:rFonts w:ascii="Times New Roman" w:hAnsi="Times New Roman"/>
          <w:sz w:val="24"/>
        </w:rPr>
        <w:t>93</w:t>
      </w:r>
      <w:r w:rsidRPr="00C561F7">
        <w:rPr>
          <w:rFonts w:ascii="Times New Roman" w:hAnsi="Times New Roman"/>
          <w:sz w:val="24"/>
        </w:rPr>
        <w:t>-1</w:t>
      </w:r>
      <w:r w:rsidR="00AC7007">
        <w:rPr>
          <w:rFonts w:ascii="Times New Roman" w:hAnsi="Times New Roman"/>
          <w:sz w:val="24"/>
        </w:rPr>
        <w:t>6</w:t>
      </w:r>
      <w:r w:rsidRPr="00C561F7">
        <w:rPr>
          <w:rFonts w:ascii="Times New Roman" w:hAnsi="Times New Roman"/>
          <w:sz w:val="24"/>
        </w:rPr>
        <w:t xml:space="preserve">, </w:t>
      </w:r>
      <w:r w:rsidR="001A4135" w:rsidRPr="00C561F7">
        <w:rPr>
          <w:rFonts w:ascii="Times New Roman" w:hAnsi="Times New Roman"/>
          <w:sz w:val="24"/>
          <w:lang w:val="en-US"/>
        </w:rPr>
        <w:t>E</w:t>
      </w:r>
      <w:r w:rsidR="001A4135" w:rsidRPr="00C561F7">
        <w:rPr>
          <w:rFonts w:ascii="Times New Roman" w:hAnsi="Times New Roman"/>
          <w:sz w:val="24"/>
        </w:rPr>
        <w:t>-</w:t>
      </w:r>
      <w:r w:rsidR="001A4135" w:rsidRPr="00C561F7">
        <w:rPr>
          <w:rFonts w:ascii="Times New Roman" w:hAnsi="Times New Roman"/>
          <w:sz w:val="24"/>
          <w:lang w:val="en-US"/>
        </w:rPr>
        <w:t>mail</w:t>
      </w:r>
      <w:r w:rsidR="001A4135" w:rsidRPr="00C561F7">
        <w:rPr>
          <w:rFonts w:ascii="Times New Roman" w:hAnsi="Times New Roman"/>
          <w:sz w:val="24"/>
        </w:rPr>
        <w:t>:</w:t>
      </w:r>
      <w:r w:rsidR="001A4135" w:rsidRPr="00C561F7">
        <w:rPr>
          <w:rFonts w:ascii="Times New Roman" w:hAnsi="Times New Roman"/>
          <w:bCs/>
          <w:sz w:val="24"/>
        </w:rPr>
        <w:t xml:space="preserve"> </w:t>
      </w:r>
      <w:r w:rsidR="00AC7007" w:rsidRPr="00AC7007">
        <w:rPr>
          <w:rFonts w:ascii="Times New Roman" w:hAnsi="Times New Roman"/>
          <w:bCs/>
          <w:sz w:val="24"/>
          <w:u w:val="single"/>
          <w:lang w:val="en-US"/>
        </w:rPr>
        <w:t>DetkovAI</w:t>
      </w:r>
      <w:hyperlink r:id="rId8" w:history="1">
        <w:r w:rsidR="001A4135" w:rsidRPr="00AC7007">
          <w:rPr>
            <w:rStyle w:val="a8"/>
            <w:rFonts w:ascii="Times New Roman" w:hAnsi="Times New Roman"/>
            <w:color w:val="auto"/>
            <w:sz w:val="24"/>
          </w:rPr>
          <w:t>@</w:t>
        </w:r>
        <w:r w:rsidR="001A4135" w:rsidRPr="00AC7007">
          <w:rPr>
            <w:rStyle w:val="a8"/>
            <w:rFonts w:ascii="Times New Roman" w:hAnsi="Times New Roman"/>
            <w:color w:val="auto"/>
            <w:sz w:val="24"/>
            <w:lang w:val="en-US"/>
          </w:rPr>
          <w:t>yanos</w:t>
        </w:r>
        <w:r w:rsidR="001A4135" w:rsidRPr="00AC7007">
          <w:rPr>
            <w:rStyle w:val="a8"/>
            <w:rFonts w:ascii="Times New Roman" w:hAnsi="Times New Roman"/>
            <w:color w:val="auto"/>
            <w:sz w:val="24"/>
          </w:rPr>
          <w:t>.</w:t>
        </w:r>
        <w:r w:rsidR="001A4135" w:rsidRPr="00AC7007">
          <w:rPr>
            <w:rStyle w:val="a8"/>
            <w:rFonts w:ascii="Times New Roman" w:hAnsi="Times New Roman"/>
            <w:color w:val="auto"/>
            <w:sz w:val="24"/>
            <w:lang w:val="en-US"/>
          </w:rPr>
          <w:t>slavneft</w:t>
        </w:r>
        <w:r w:rsidR="001A4135" w:rsidRPr="00AC7007">
          <w:rPr>
            <w:rStyle w:val="a8"/>
            <w:rFonts w:ascii="Times New Roman" w:hAnsi="Times New Roman"/>
            <w:color w:val="auto"/>
            <w:sz w:val="24"/>
          </w:rPr>
          <w:t>.</w:t>
        </w:r>
        <w:r w:rsidR="001A4135" w:rsidRPr="00AC7007">
          <w:rPr>
            <w:rStyle w:val="a8"/>
            <w:rFonts w:ascii="Times New Roman" w:hAnsi="Times New Roman"/>
            <w:color w:val="auto"/>
            <w:sz w:val="24"/>
            <w:lang w:val="en-US"/>
          </w:rPr>
          <w:t>ru</w:t>
        </w:r>
      </w:hyperlink>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DE7BED" w:rsidRDefault="00850C24" w:rsidP="00DE7BED">
      <w:pPr>
        <w:ind w:firstLine="708"/>
        <w:jc w:val="both"/>
        <w:rPr>
          <w:rFonts w:ascii="Times New Roman" w:hAnsi="Times New Roman"/>
          <w:sz w:val="24"/>
        </w:rPr>
      </w:pPr>
      <w:r>
        <w:rPr>
          <w:rFonts w:ascii="Times New Roman" w:hAnsi="Times New Roman"/>
          <w:sz w:val="24"/>
        </w:rPr>
        <w:t>Ведущий специалист-руководитель группы закупки работ/услуг Кириллова надежда Владимировна</w:t>
      </w:r>
    </w:p>
    <w:p w:rsidR="00850C24" w:rsidRPr="00C561F7" w:rsidRDefault="00850C24" w:rsidP="00850C24">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w:t>
      </w:r>
      <w:r>
        <w:rPr>
          <w:rFonts w:ascii="Times New Roman" w:hAnsi="Times New Roman"/>
          <w:sz w:val="24"/>
        </w:rPr>
        <w:t>82</w:t>
      </w:r>
      <w:r w:rsidRPr="00C561F7">
        <w:rPr>
          <w:rFonts w:ascii="Times New Roman" w:hAnsi="Times New Roman"/>
          <w:sz w:val="24"/>
        </w:rPr>
        <w:t>-</w:t>
      </w:r>
      <w:r>
        <w:rPr>
          <w:rFonts w:ascii="Times New Roman" w:hAnsi="Times New Roman"/>
          <w:sz w:val="24"/>
        </w:rPr>
        <w:t>64</w:t>
      </w:r>
      <w:r w:rsidRPr="00C561F7">
        <w:rPr>
          <w:rFonts w:ascii="Times New Roman" w:hAnsi="Times New Roman"/>
          <w:sz w:val="24"/>
        </w:rPr>
        <w:t xml:space="preserve">, </w:t>
      </w:r>
      <w:r w:rsidRPr="00C561F7">
        <w:rPr>
          <w:rFonts w:ascii="Times New Roman" w:hAnsi="Times New Roman"/>
          <w:sz w:val="24"/>
          <w:lang w:val="en-US"/>
        </w:rPr>
        <w:t>E</w:t>
      </w:r>
      <w:r w:rsidRPr="00C561F7">
        <w:rPr>
          <w:rFonts w:ascii="Times New Roman" w:hAnsi="Times New Roman"/>
          <w:sz w:val="24"/>
        </w:rPr>
        <w:t>-</w:t>
      </w:r>
      <w:r w:rsidRPr="00C561F7">
        <w:rPr>
          <w:rFonts w:ascii="Times New Roman" w:hAnsi="Times New Roman"/>
          <w:sz w:val="24"/>
          <w:lang w:val="en-US"/>
        </w:rPr>
        <w:t>mail</w:t>
      </w:r>
      <w:r w:rsidRPr="00C561F7">
        <w:rPr>
          <w:rFonts w:ascii="Times New Roman" w:hAnsi="Times New Roman"/>
          <w:sz w:val="24"/>
        </w:rPr>
        <w:t>:</w:t>
      </w:r>
      <w:r w:rsidRPr="00C561F7">
        <w:rPr>
          <w:rFonts w:ascii="Times New Roman" w:hAnsi="Times New Roman"/>
          <w:bCs/>
          <w:sz w:val="24"/>
        </w:rPr>
        <w:t xml:space="preserve"> </w:t>
      </w:r>
      <w:r>
        <w:rPr>
          <w:rFonts w:ascii="Times New Roman" w:hAnsi="Times New Roman"/>
          <w:bCs/>
          <w:sz w:val="24"/>
          <w:u w:val="single"/>
        </w:rPr>
        <w:t>KirillovaNV</w:t>
      </w:r>
      <w:hyperlink r:id="rId9" w:history="1">
        <w:r w:rsidRPr="00AC7007">
          <w:rPr>
            <w:rStyle w:val="a8"/>
            <w:rFonts w:ascii="Times New Roman" w:hAnsi="Times New Roman"/>
            <w:color w:val="auto"/>
            <w:sz w:val="24"/>
          </w:rPr>
          <w:t>@</w:t>
        </w:r>
        <w:r w:rsidRPr="00AC7007">
          <w:rPr>
            <w:rStyle w:val="a8"/>
            <w:rFonts w:ascii="Times New Roman" w:hAnsi="Times New Roman"/>
            <w:color w:val="auto"/>
            <w:sz w:val="24"/>
            <w:lang w:val="en-US"/>
          </w:rPr>
          <w:t>yanos</w:t>
        </w:r>
        <w:r w:rsidRPr="00AC7007">
          <w:rPr>
            <w:rStyle w:val="a8"/>
            <w:rFonts w:ascii="Times New Roman" w:hAnsi="Times New Roman"/>
            <w:color w:val="auto"/>
            <w:sz w:val="24"/>
          </w:rPr>
          <w:t>.</w:t>
        </w:r>
        <w:r w:rsidRPr="00AC7007">
          <w:rPr>
            <w:rStyle w:val="a8"/>
            <w:rFonts w:ascii="Times New Roman" w:hAnsi="Times New Roman"/>
            <w:color w:val="auto"/>
            <w:sz w:val="24"/>
            <w:lang w:val="en-US"/>
          </w:rPr>
          <w:t>slavneft</w:t>
        </w:r>
        <w:r w:rsidRPr="00AC7007">
          <w:rPr>
            <w:rStyle w:val="a8"/>
            <w:rFonts w:ascii="Times New Roman" w:hAnsi="Times New Roman"/>
            <w:color w:val="auto"/>
            <w:sz w:val="24"/>
          </w:rPr>
          <w:t>.</w:t>
        </w:r>
        <w:r w:rsidRPr="00AC7007">
          <w:rPr>
            <w:rStyle w:val="a8"/>
            <w:rFonts w:ascii="Times New Roman" w:hAnsi="Times New Roman"/>
            <w:color w:val="auto"/>
            <w:sz w:val="24"/>
            <w:lang w:val="en-US"/>
          </w:rPr>
          <w: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lastRenderedPageBreak/>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850C24">
      <w:pPr>
        <w:spacing w:before="0"/>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850C24">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850C24">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850C24">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850C24">
      <w:pPr>
        <w:spacing w:before="0"/>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850C24">
      <w:pPr>
        <w:spacing w:before="60"/>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850C24"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делать </w:t>
      </w:r>
      <w:r w:rsidR="00E85DE8" w:rsidRPr="00A133A0">
        <w:rPr>
          <w:rFonts w:ascii="Times New Roman" w:hAnsi="Times New Roman"/>
          <w:sz w:val="24"/>
        </w:rPr>
        <w:t>оферты №</w:t>
      </w:r>
      <w:r w:rsidR="00A133A0" w:rsidRPr="00A133A0">
        <w:rPr>
          <w:rFonts w:ascii="Times New Roman" w:hAnsi="Times New Roman"/>
          <w:sz w:val="24"/>
        </w:rPr>
        <w:t>3</w:t>
      </w:r>
      <w:r w:rsidR="00B06A8F">
        <w:rPr>
          <w:rFonts w:ascii="Times New Roman" w:hAnsi="Times New Roman"/>
          <w:sz w:val="24"/>
        </w:rPr>
        <w:t>1</w:t>
      </w:r>
      <w:r w:rsidR="002E10FE">
        <w:rPr>
          <w:rFonts w:ascii="Times New Roman" w:hAnsi="Times New Roman"/>
          <w:sz w:val="24"/>
        </w:rPr>
        <w:t>9</w:t>
      </w:r>
      <w:r w:rsidR="00D549DA" w:rsidRPr="00A133A0">
        <w:rPr>
          <w:rFonts w:ascii="Times New Roman" w:hAnsi="Times New Roman"/>
          <w:sz w:val="24"/>
        </w:rPr>
        <w:t>-КС</w:t>
      </w:r>
      <w:r w:rsidR="00E85DE8" w:rsidRPr="00A133A0">
        <w:rPr>
          <w:rFonts w:ascii="Times New Roman" w:hAnsi="Times New Roman"/>
          <w:sz w:val="24"/>
        </w:rPr>
        <w:t>-</w:t>
      </w:r>
      <w:r w:rsidR="00E85DE8" w:rsidRPr="00C561F7">
        <w:rPr>
          <w:rFonts w:ascii="Times New Roman" w:hAnsi="Times New Roman"/>
          <w:sz w:val="24"/>
        </w:rPr>
        <w:t>201</w:t>
      </w:r>
      <w:r w:rsidR="00200B9F">
        <w:rPr>
          <w:rFonts w:ascii="Times New Roman" w:hAnsi="Times New Roman"/>
          <w:sz w:val="24"/>
        </w:rPr>
        <w:t>7</w:t>
      </w:r>
      <w:r w:rsidRPr="00C561F7">
        <w:rPr>
          <w:rFonts w:ascii="Times New Roman" w:hAnsi="Times New Roman"/>
          <w:sz w:val="24"/>
        </w:rPr>
        <w:t xml:space="preserve"> от </w:t>
      </w:r>
      <w:r w:rsidR="00850C24">
        <w:rPr>
          <w:rFonts w:ascii="Times New Roman" w:hAnsi="Times New Roman"/>
          <w:sz w:val="24"/>
        </w:rPr>
        <w:t xml:space="preserve"> «13» июля 2017г.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D54AA2">
        <w:rPr>
          <w:rFonts w:ascii="Times New Roman" w:hAnsi="Times New Roman"/>
          <w:sz w:val="24"/>
        </w:rPr>
        <w:t xml:space="preserve">Форма </w:t>
      </w:r>
      <w:r w:rsidR="002C40E6">
        <w:rPr>
          <w:rFonts w:ascii="Times New Roman" w:hAnsi="Times New Roman"/>
          <w:sz w:val="24"/>
        </w:rPr>
        <w:t>№1).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Извещение о согласии сделать оферту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Предложение о заключении договора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w:t>
      </w:r>
      <w:r w:rsidR="00682F70">
        <w:rPr>
          <w:rFonts w:ascii="Times New Roman" w:hAnsi="Times New Roman"/>
          <w:sz w:val="24"/>
        </w:rPr>
        <w:t xml:space="preserve">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2C40E6" w:rsidRPr="002C40E6">
        <w:rPr>
          <w:rFonts w:ascii="Times New Roman" w:hAnsi="Times New Roman"/>
          <w:sz w:val="24"/>
        </w:rPr>
        <w:t xml:space="preserve"> №</w:t>
      </w:r>
      <w:r w:rsidR="009E2604">
        <w:rPr>
          <w:rFonts w:ascii="Times New Roman" w:hAnsi="Times New Roman"/>
          <w:sz w:val="24"/>
        </w:rPr>
        <w:t>8</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sidRPr="00CF1D11">
        <w:rPr>
          <w:rFonts w:ascii="Times New Roman" w:hAnsi="Times New Roman"/>
          <w:sz w:val="24"/>
        </w:rPr>
        <w:t>7</w:t>
      </w:r>
      <w:r w:rsidR="00923CDA" w:rsidRPr="00CF1D11">
        <w:rPr>
          <w:rFonts w:ascii="Times New Roman" w:hAnsi="Times New Roman"/>
          <w:sz w:val="24"/>
        </w:rPr>
        <w:t xml:space="preserve">. </w:t>
      </w:r>
      <w:r w:rsidR="00D55F59" w:rsidRPr="00CF1D11">
        <w:rPr>
          <w:rFonts w:ascii="Times New Roman" w:hAnsi="Times New Roman"/>
          <w:sz w:val="24"/>
        </w:rPr>
        <w:t>С</w:t>
      </w:r>
      <w:r w:rsidR="00923CDA" w:rsidRPr="00CF1D11">
        <w:rPr>
          <w:rFonts w:ascii="Times New Roman" w:hAnsi="Times New Roman"/>
          <w:sz w:val="24"/>
        </w:rPr>
        <w:t xml:space="preserve">правка об опыте работы за последние </w:t>
      </w:r>
      <w:r w:rsidR="00E24046" w:rsidRPr="00CF1D11">
        <w:rPr>
          <w:rFonts w:ascii="Times New Roman" w:hAnsi="Times New Roman"/>
          <w:sz w:val="24"/>
        </w:rPr>
        <w:t>3</w:t>
      </w:r>
      <w:r w:rsidR="003057B9" w:rsidRPr="00CF1D11">
        <w:rPr>
          <w:rFonts w:ascii="Times New Roman" w:hAnsi="Times New Roman"/>
          <w:sz w:val="24"/>
        </w:rPr>
        <w:t xml:space="preserve"> </w:t>
      </w:r>
      <w:r w:rsidR="00E24046" w:rsidRPr="00CF1D11">
        <w:rPr>
          <w:rFonts w:ascii="Times New Roman" w:hAnsi="Times New Roman"/>
          <w:sz w:val="24"/>
        </w:rPr>
        <w:t>года</w:t>
      </w:r>
      <w:r w:rsidR="00923CDA" w:rsidRPr="00CF1D11">
        <w:rPr>
          <w:rFonts w:ascii="Times New Roman" w:hAnsi="Times New Roman"/>
          <w:sz w:val="24"/>
        </w:rPr>
        <w:t xml:space="preserve"> в 1 экз.</w:t>
      </w:r>
      <w:r w:rsidR="002C40E6" w:rsidRPr="00CF1D11">
        <w:rPr>
          <w:rFonts w:ascii="Times New Roman" w:hAnsi="Times New Roman"/>
          <w:sz w:val="24"/>
        </w:rPr>
        <w:t xml:space="preserve"> (</w:t>
      </w:r>
      <w:r w:rsidR="00D54AA2" w:rsidRPr="00CF1D11">
        <w:rPr>
          <w:rFonts w:ascii="Times New Roman" w:hAnsi="Times New Roman"/>
          <w:sz w:val="24"/>
        </w:rPr>
        <w:t xml:space="preserve">Форма </w:t>
      </w:r>
      <w:r w:rsidR="002C40E6" w:rsidRPr="00CF1D11">
        <w:rPr>
          <w:rFonts w:ascii="Times New Roman" w:hAnsi="Times New Roman"/>
          <w:sz w:val="24"/>
        </w:rPr>
        <w:t>№</w:t>
      </w:r>
      <w:r w:rsidR="009E2604" w:rsidRPr="00CF1D11">
        <w:rPr>
          <w:rFonts w:ascii="Times New Roman" w:hAnsi="Times New Roman"/>
          <w:sz w:val="24"/>
        </w:rPr>
        <w:t>5</w:t>
      </w:r>
      <w:r w:rsidR="002C40E6" w:rsidRPr="00CF1D11">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xml:space="preserve">. </w:t>
      </w:r>
      <w:r w:rsidR="000F57C0">
        <w:rPr>
          <w:rFonts w:ascii="Times New Roman" w:hAnsi="Times New Roman"/>
          <w:sz w:val="24"/>
        </w:rPr>
        <w:t>Техническое з</w:t>
      </w:r>
      <w:r w:rsidR="000F57C0" w:rsidRPr="009D75AC">
        <w:rPr>
          <w:rFonts w:ascii="Times New Roman" w:hAnsi="Times New Roman"/>
          <w:sz w:val="24"/>
        </w:rPr>
        <w:t>адание №</w:t>
      </w:r>
      <w:r w:rsidR="000F57C0">
        <w:rPr>
          <w:rFonts w:ascii="Times New Roman" w:hAnsi="Times New Roman"/>
          <w:sz w:val="24"/>
        </w:rPr>
        <w:t>4</w:t>
      </w:r>
      <w:r w:rsidR="000F57C0" w:rsidRPr="009D75AC">
        <w:rPr>
          <w:rFonts w:ascii="Times New Roman" w:hAnsi="Times New Roman"/>
          <w:sz w:val="24"/>
        </w:rPr>
        <w:t>-</w:t>
      </w:r>
      <w:r w:rsidR="000F57C0">
        <w:rPr>
          <w:rFonts w:ascii="Times New Roman" w:hAnsi="Times New Roman"/>
          <w:sz w:val="24"/>
        </w:rPr>
        <w:t>613</w:t>
      </w:r>
      <w:r w:rsidR="000F57C0" w:rsidRPr="009D75AC">
        <w:rPr>
          <w:rFonts w:ascii="Times New Roman" w:hAnsi="Times New Roman"/>
          <w:sz w:val="24"/>
        </w:rPr>
        <w:t>.</w:t>
      </w:r>
    </w:p>
    <w:p w:rsidR="00A37A59" w:rsidRDefault="0044404E" w:rsidP="00A7620E">
      <w:pPr>
        <w:rPr>
          <w:rFonts w:ascii="Times New Roman" w:hAnsi="Times New Roman"/>
          <w:sz w:val="24"/>
        </w:rPr>
      </w:pPr>
      <w:r w:rsidRPr="00CF1D11">
        <w:rPr>
          <w:rFonts w:ascii="Times New Roman" w:hAnsi="Times New Roman"/>
          <w:sz w:val="24"/>
        </w:rPr>
        <w:t xml:space="preserve">9. </w:t>
      </w:r>
      <w:r w:rsidR="000F57C0" w:rsidRPr="00CF1D11">
        <w:rPr>
          <w:rFonts w:ascii="Times New Roman" w:hAnsi="Times New Roman"/>
          <w:sz w:val="24"/>
        </w:rPr>
        <w:t>. Письмо о размере сделки (Форма №9).</w:t>
      </w:r>
    </w:p>
    <w:p w:rsidR="00A7620E" w:rsidRPr="009D75AC" w:rsidRDefault="0091397C" w:rsidP="00B86655">
      <w:pPr>
        <w:jc w:val="both"/>
        <w:rPr>
          <w:rFonts w:ascii="Times New Roman" w:hAnsi="Times New Roman"/>
          <w:sz w:val="24"/>
        </w:rPr>
      </w:pPr>
      <w:r w:rsidRPr="009D75AC">
        <w:rPr>
          <w:rFonts w:ascii="Times New Roman" w:hAnsi="Times New Roman"/>
          <w:sz w:val="24"/>
        </w:rPr>
        <w:t xml:space="preserve">10. </w:t>
      </w:r>
      <w:r w:rsidR="000F57C0" w:rsidRPr="00CF1D11">
        <w:rPr>
          <w:rFonts w:ascii="Times New Roman" w:hAnsi="Times New Roman"/>
          <w:sz w:val="24"/>
        </w:rPr>
        <w:t>Письмо за подписью руководителя контрагента об отсутствии изменений в уставных и регистрационных документах контрагента (Форма №10).</w:t>
      </w:r>
    </w:p>
    <w:p w:rsidR="00FB2ECA" w:rsidRDefault="00FB2ECA" w:rsidP="00FB2ECA">
      <w:pPr>
        <w:spacing w:before="0"/>
        <w:rPr>
          <w:rFonts w:ascii="Times New Roman" w:hAnsi="Times New Roman"/>
          <w:b/>
          <w:sz w:val="24"/>
        </w:rPr>
      </w:pPr>
    </w:p>
    <w:p w:rsidR="00FB2ECA" w:rsidRDefault="00FB2ECA" w:rsidP="00FB2ECA">
      <w:pPr>
        <w:spacing w:before="0"/>
        <w:rPr>
          <w:rFonts w:ascii="Times New Roman" w:hAnsi="Times New Roman"/>
          <w:b/>
          <w:sz w:val="24"/>
        </w:rPr>
      </w:pPr>
    </w:p>
    <w:p w:rsidR="00D86698" w:rsidRPr="00D86698" w:rsidRDefault="00AE32FD" w:rsidP="00850C24">
      <w:pPr>
        <w:spacing w:before="0"/>
        <w:rPr>
          <w:rFonts w:ascii="Times New Roman" w:hAnsi="Times New Roman"/>
          <w:b/>
          <w:szCs w:val="22"/>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200B9F">
        <w:rPr>
          <w:rFonts w:ascii="Times New Roman" w:hAnsi="Times New Roman"/>
          <w:b/>
          <w:sz w:val="24"/>
        </w:rPr>
        <w:t>Д.Ю.Уржумов</w:t>
      </w:r>
      <w:bookmarkStart w:id="0" w:name="_GoBack"/>
      <w:bookmarkEnd w:id="0"/>
    </w:p>
    <w:p w:rsidR="00D11890" w:rsidRPr="00B857C3" w:rsidRDefault="00D11890" w:rsidP="000F57C0">
      <w:pPr>
        <w:spacing w:before="0"/>
        <w:jc w:val="right"/>
        <w:rPr>
          <w:rFonts w:ascii="Times New Roman" w:hAnsi="Times New Roman"/>
          <w:sz w:val="24"/>
        </w:rPr>
      </w:pPr>
    </w:p>
    <w:sectPr w:rsidR="00D11890" w:rsidRPr="00B857C3" w:rsidSect="00850C24">
      <w:footerReference w:type="default" r:id="rId10"/>
      <w:pgSz w:w="11906" w:h="16838"/>
      <w:pgMar w:top="1134" w:right="851" w:bottom="1134" w:left="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DD6" w:rsidRDefault="00836DD6" w:rsidP="00FB07D9">
      <w:pPr>
        <w:spacing w:before="0"/>
      </w:pPr>
      <w:r>
        <w:separator/>
      </w:r>
    </w:p>
  </w:endnote>
  <w:endnote w:type="continuationSeparator" w:id="0">
    <w:p w:rsidR="00836DD6" w:rsidRDefault="00836DD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DD6" w:rsidRDefault="00836DD6">
    <w:pPr>
      <w:pStyle w:val="af3"/>
      <w:jc w:val="right"/>
    </w:pPr>
    <w:r>
      <w:fldChar w:fldCharType="begin"/>
    </w:r>
    <w:r>
      <w:instrText xml:space="preserve"> PAGE   \* MERGEFORMAT </w:instrText>
    </w:r>
    <w:r>
      <w:fldChar w:fldCharType="separate"/>
    </w:r>
    <w:r w:rsidR="00850C24">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DD6" w:rsidRDefault="00836DD6" w:rsidP="00FB07D9">
      <w:pPr>
        <w:spacing w:before="0"/>
      </w:pPr>
      <w:r>
        <w:separator/>
      </w:r>
    </w:p>
  </w:footnote>
  <w:footnote w:type="continuationSeparator" w:id="0">
    <w:p w:rsidR="00836DD6" w:rsidRDefault="00836DD6"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2"/>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0"/>
  </w:num>
  <w:num w:numId="13">
    <w:abstractNumId w:val="11"/>
  </w:num>
  <w:num w:numId="14">
    <w:abstractNumId w:val="20"/>
  </w:num>
  <w:num w:numId="15">
    <w:abstractNumId w:val="9"/>
  </w:num>
  <w:num w:numId="16">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1FD"/>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45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17"/>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849"/>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57C0"/>
    <w:rsid w:val="000F5C87"/>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5FE5"/>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2D6C"/>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2C89"/>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B9F"/>
    <w:rsid w:val="00200F73"/>
    <w:rsid w:val="00201076"/>
    <w:rsid w:val="00201A00"/>
    <w:rsid w:val="00202208"/>
    <w:rsid w:val="0020257B"/>
    <w:rsid w:val="00202B3D"/>
    <w:rsid w:val="00202FDA"/>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C65"/>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5C5"/>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04"/>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0FE"/>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D0"/>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1B45"/>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45"/>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B89"/>
    <w:rsid w:val="00385038"/>
    <w:rsid w:val="00385688"/>
    <w:rsid w:val="00385B37"/>
    <w:rsid w:val="00385BAF"/>
    <w:rsid w:val="00385DB1"/>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A2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810"/>
    <w:rsid w:val="004D3C2F"/>
    <w:rsid w:val="004D4838"/>
    <w:rsid w:val="004D511C"/>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5AA4"/>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39D"/>
    <w:rsid w:val="005109B2"/>
    <w:rsid w:val="005109FE"/>
    <w:rsid w:val="00510FDC"/>
    <w:rsid w:val="00510FFB"/>
    <w:rsid w:val="005118A4"/>
    <w:rsid w:val="00511957"/>
    <w:rsid w:val="00511F8A"/>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513"/>
    <w:rsid w:val="00542748"/>
    <w:rsid w:val="005429B7"/>
    <w:rsid w:val="00542D23"/>
    <w:rsid w:val="00542F30"/>
    <w:rsid w:val="0054339F"/>
    <w:rsid w:val="00543EFE"/>
    <w:rsid w:val="0054409B"/>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3B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1AC"/>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7AF"/>
    <w:rsid w:val="005E386D"/>
    <w:rsid w:val="005E3CDE"/>
    <w:rsid w:val="005E47A0"/>
    <w:rsid w:val="005E49F7"/>
    <w:rsid w:val="005E5173"/>
    <w:rsid w:val="005E5548"/>
    <w:rsid w:val="005E577C"/>
    <w:rsid w:val="005E5862"/>
    <w:rsid w:val="005E58FE"/>
    <w:rsid w:val="005E6200"/>
    <w:rsid w:val="005E6AF5"/>
    <w:rsid w:val="005E6EA9"/>
    <w:rsid w:val="005E6FA1"/>
    <w:rsid w:val="005E70FE"/>
    <w:rsid w:val="005E73BF"/>
    <w:rsid w:val="005E772A"/>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1E61"/>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4FAC"/>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63A"/>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0B0"/>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4E1"/>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9EE"/>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DD6"/>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C2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9FC"/>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0F93"/>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0A"/>
    <w:rsid w:val="008A202A"/>
    <w:rsid w:val="008A2894"/>
    <w:rsid w:val="008A2918"/>
    <w:rsid w:val="008A2FDD"/>
    <w:rsid w:val="008A348F"/>
    <w:rsid w:val="008A3E73"/>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5AC"/>
    <w:rsid w:val="009D7A29"/>
    <w:rsid w:val="009D7A6B"/>
    <w:rsid w:val="009E0240"/>
    <w:rsid w:val="009E0A9B"/>
    <w:rsid w:val="009E0BA8"/>
    <w:rsid w:val="009E14F8"/>
    <w:rsid w:val="009E176E"/>
    <w:rsid w:val="009E2604"/>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381"/>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A8B"/>
    <w:rsid w:val="00A07C80"/>
    <w:rsid w:val="00A10055"/>
    <w:rsid w:val="00A10547"/>
    <w:rsid w:val="00A10EA5"/>
    <w:rsid w:val="00A10F31"/>
    <w:rsid w:val="00A1131F"/>
    <w:rsid w:val="00A11440"/>
    <w:rsid w:val="00A1149D"/>
    <w:rsid w:val="00A114D9"/>
    <w:rsid w:val="00A12526"/>
    <w:rsid w:val="00A12639"/>
    <w:rsid w:val="00A133A0"/>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4EE"/>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07"/>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38A"/>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A8F"/>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6F9A"/>
    <w:rsid w:val="00B37117"/>
    <w:rsid w:val="00B374D7"/>
    <w:rsid w:val="00B378EC"/>
    <w:rsid w:val="00B4032D"/>
    <w:rsid w:val="00B4038C"/>
    <w:rsid w:val="00B4040E"/>
    <w:rsid w:val="00B40624"/>
    <w:rsid w:val="00B40A16"/>
    <w:rsid w:val="00B40C15"/>
    <w:rsid w:val="00B40CD4"/>
    <w:rsid w:val="00B40F8E"/>
    <w:rsid w:val="00B410C8"/>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33B"/>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1D2B"/>
    <w:rsid w:val="00BC248A"/>
    <w:rsid w:val="00BC2D67"/>
    <w:rsid w:val="00BC3710"/>
    <w:rsid w:val="00BC3CF3"/>
    <w:rsid w:val="00BC4116"/>
    <w:rsid w:val="00BC48C7"/>
    <w:rsid w:val="00BC49DD"/>
    <w:rsid w:val="00BC4BFE"/>
    <w:rsid w:val="00BC4F2E"/>
    <w:rsid w:val="00BC5D43"/>
    <w:rsid w:val="00BC5EBA"/>
    <w:rsid w:val="00BC7845"/>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91E"/>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DD1"/>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86"/>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BB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D11"/>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578"/>
    <w:rsid w:val="00D26D40"/>
    <w:rsid w:val="00D27DDC"/>
    <w:rsid w:val="00D27E52"/>
    <w:rsid w:val="00D27F09"/>
    <w:rsid w:val="00D30D42"/>
    <w:rsid w:val="00D30ED0"/>
    <w:rsid w:val="00D31027"/>
    <w:rsid w:val="00D31806"/>
    <w:rsid w:val="00D31979"/>
    <w:rsid w:val="00D31D04"/>
    <w:rsid w:val="00D32133"/>
    <w:rsid w:val="00D32139"/>
    <w:rsid w:val="00D323FD"/>
    <w:rsid w:val="00D325D2"/>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2747"/>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025"/>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6DFD"/>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D11"/>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982"/>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4046"/>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1D"/>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618"/>
    <w:rsid w:val="00EB5758"/>
    <w:rsid w:val="00EB613D"/>
    <w:rsid w:val="00EB6BFB"/>
    <w:rsid w:val="00EB709A"/>
    <w:rsid w:val="00EB74C6"/>
    <w:rsid w:val="00EB75D9"/>
    <w:rsid w:val="00EB77DD"/>
    <w:rsid w:val="00EB7F65"/>
    <w:rsid w:val="00EC0462"/>
    <w:rsid w:val="00EC0607"/>
    <w:rsid w:val="00EC0614"/>
    <w:rsid w:val="00EC0963"/>
    <w:rsid w:val="00EC0AD0"/>
    <w:rsid w:val="00EC0EF0"/>
    <w:rsid w:val="00EC1DDB"/>
    <w:rsid w:val="00EC2348"/>
    <w:rsid w:val="00EC239D"/>
    <w:rsid w:val="00EC248F"/>
    <w:rsid w:val="00EC2E60"/>
    <w:rsid w:val="00EC375F"/>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84"/>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D87"/>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0BA"/>
    <w:rsid w:val="00FB1A8C"/>
    <w:rsid w:val="00FB1ADB"/>
    <w:rsid w:val="00FB1B59"/>
    <w:rsid w:val="00FB1EE1"/>
    <w:rsid w:val="00FB2ECA"/>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B0815"/>
  <w15:docId w15:val="{D6D6E504-8A90-4768-95D4-F7484C5A1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 w:val="20"/>
      <w:szCs w:val="20"/>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sz w:val="20"/>
      <w:szCs w:val="20"/>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rFonts w:cs="Times New Roman"/>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705900">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kofievaEG@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A1C14-564B-452E-938A-22A631DC6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2684</Words>
  <Characters>15299</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5</cp:revision>
  <cp:lastPrinted>2017-07-13T14:09:00Z</cp:lastPrinted>
  <dcterms:created xsi:type="dcterms:W3CDTF">2017-06-30T05:44:00Z</dcterms:created>
  <dcterms:modified xsi:type="dcterms:W3CDTF">2017-07-13T14:10:00Z</dcterms:modified>
</cp:coreProperties>
</file>